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143FC46F" w14:textId="66185A7D" w:rsidR="00027897" w:rsidRPr="00706E90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33151815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E51C8" w14:textId="28A5B04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54C6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AC8A" w14:textId="77777777" w:rsidR="00027897" w:rsidRPr="00F3545D" w:rsidRDefault="00027897" w:rsidP="00027897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027897" w14:paraId="2F047D6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203ECC55" w:rsidR="00027897" w:rsidRPr="000F79AF" w:rsidRDefault="008815C6" w:rsidP="00AE49C6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t xml:space="preserve">W odpowiedzi na </w:t>
      </w:r>
      <w:r w:rsidRPr="007B39A6">
        <w:t xml:space="preserve">zapytanie ofertowe z dnia </w:t>
      </w:r>
      <w:r w:rsidR="00B55F87">
        <w:t>……………..</w:t>
      </w:r>
      <w:r w:rsidRPr="007B39A6">
        <w:t xml:space="preserve"> </w:t>
      </w:r>
      <w:r>
        <w:t xml:space="preserve">dotyczące </w:t>
      </w:r>
      <w:r w:rsidR="00B55F87" w:rsidRPr="00B55F87">
        <w:rPr>
          <w:rFonts w:cs="Calibri"/>
          <w:b/>
          <w:bCs/>
          <w:i/>
          <w:iCs/>
        </w:rPr>
        <w:t>Zakup</w:t>
      </w:r>
      <w:r w:rsidR="00E05B71">
        <w:rPr>
          <w:rFonts w:cs="Calibri"/>
          <w:b/>
          <w:bCs/>
          <w:i/>
          <w:iCs/>
        </w:rPr>
        <w:t>u</w:t>
      </w:r>
      <w:r w:rsidR="00B55F87" w:rsidRPr="00B55F87">
        <w:rPr>
          <w:rFonts w:cs="Calibri"/>
          <w:b/>
          <w:bCs/>
          <w:i/>
          <w:iCs/>
        </w:rPr>
        <w:t>, dostaw</w:t>
      </w:r>
      <w:r w:rsidR="00E05B71">
        <w:rPr>
          <w:rFonts w:cs="Calibri"/>
          <w:b/>
          <w:bCs/>
          <w:i/>
          <w:iCs/>
        </w:rPr>
        <w:t>y</w:t>
      </w:r>
      <w:r w:rsidR="00B55F87" w:rsidRPr="00B55F87">
        <w:rPr>
          <w:rFonts w:cs="Calibri"/>
          <w:b/>
          <w:bCs/>
          <w:i/>
          <w:iCs/>
        </w:rPr>
        <w:t xml:space="preserve"> i montaż</w:t>
      </w:r>
      <w:r w:rsidR="00E05B71">
        <w:rPr>
          <w:rFonts w:cs="Calibri"/>
          <w:b/>
          <w:bCs/>
          <w:i/>
          <w:iCs/>
        </w:rPr>
        <w:t>u</w:t>
      </w:r>
      <w:r w:rsidR="00B55F87" w:rsidRPr="00B55F87">
        <w:rPr>
          <w:rFonts w:cs="Calibri"/>
          <w:b/>
          <w:bCs/>
          <w:i/>
          <w:iCs/>
        </w:rPr>
        <w:t xml:space="preserve"> instalacji fotowoltaicznej w budynku mieszczącym się w miejscowości Koszalin, </w:t>
      </w:r>
      <w:r w:rsidRPr="007B39A6">
        <w:t>zgodnie z wymaganiami określonymi w Zapytaniu ofertowym przedkładam niniejszą ofertę: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3"/>
        <w:gridCol w:w="3005"/>
        <w:gridCol w:w="1067"/>
        <w:gridCol w:w="1280"/>
        <w:gridCol w:w="1101"/>
        <w:gridCol w:w="1240"/>
        <w:gridCol w:w="1240"/>
      </w:tblGrid>
      <w:tr w:rsidR="00E05CEC" w:rsidRPr="00AD26F2" w14:paraId="562239DB" w14:textId="1FBBB8DE" w:rsidTr="00E05CEC">
        <w:trPr>
          <w:trHeight w:val="115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A27C0" w14:textId="52269A98" w:rsidR="00E05CEC" w:rsidRPr="00E05CEC" w:rsidRDefault="00E05CEC" w:rsidP="00E05CEC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C5B9" w14:textId="3334B9EA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880E" w14:textId="3D54BBA5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(szt.)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CF0" w14:textId="4838AD4F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 (zł)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E22D" w14:textId="3BAECD99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Podatek VAT </w:t>
            </w: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2CF" w14:textId="24ED6D82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E945" w14:textId="77777777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 brutto</w:t>
            </w:r>
          </w:p>
          <w:p w14:paraId="5C97DC20" w14:textId="77777777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05CE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(3 x 6)</w:t>
            </w:r>
          </w:p>
          <w:p w14:paraId="7FAFD165" w14:textId="48E48C38" w:rsidR="00E05CEC" w:rsidRPr="00E05CEC" w:rsidRDefault="00E05CEC" w:rsidP="00E05CEC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5CE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E05CEC" w:rsidRPr="00AD26F2" w14:paraId="4317CC16" w14:textId="71A97F8A" w:rsidTr="00E05CEC">
        <w:trPr>
          <w:trHeight w:val="115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26DBB" w14:textId="0437A9F7" w:rsidR="00E05CEC" w:rsidRPr="00AD26F2" w:rsidRDefault="00E05CEC" w:rsidP="00E05CEC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A3B5" w14:textId="5BDB2503" w:rsidR="00E05CEC" w:rsidRPr="00AD26F2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2EFC" w14:textId="70237D4C" w:rsidR="00E05CEC" w:rsidRPr="00AD26F2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2B7F" w14:textId="13506B51" w:rsidR="00E05CEC" w:rsidRPr="00AD26F2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A0C8" w14:textId="04102E95" w:rsidR="00E05CEC" w:rsidRPr="00AD26F2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EDB2" w14:textId="1D0DA671" w:rsidR="00E05CEC" w:rsidRPr="00AD26F2" w:rsidRDefault="00E05CEC" w:rsidP="00E05CEC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C6D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CFFD" w14:textId="2FB70369" w:rsidR="00E05CEC" w:rsidRPr="00DC6D88" w:rsidRDefault="00E05CEC" w:rsidP="00E05CEC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</w:p>
        </w:tc>
      </w:tr>
      <w:tr w:rsidR="00E05CEC" w:rsidRPr="00AD26F2" w14:paraId="6C1E6745" w14:textId="1FCB2EA7" w:rsidTr="00E05CEC">
        <w:trPr>
          <w:trHeight w:val="10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F2FE6" w14:textId="7BC3781E" w:rsidR="00E05CEC" w:rsidRPr="005E1DEE" w:rsidRDefault="00E05B71" w:rsidP="00CE279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E05C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7A59" w14:textId="0FC68E7D" w:rsidR="00E05CEC" w:rsidRDefault="00E05CEC" w:rsidP="00E05CEC">
            <w:pPr>
              <w:autoSpaceDE w:val="0"/>
              <w:autoSpaceDN w:val="0"/>
              <w:adjustRightInd w:val="0"/>
              <w:spacing w:after="240"/>
              <w:contextualSpacing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Instalacja fotowoltaiczna</w:t>
            </w:r>
            <w:r w:rsidR="00594EC4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478D" w14:textId="056986DA" w:rsidR="00E05CEC" w:rsidRPr="00900856" w:rsidRDefault="00E05CEC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AE49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szt.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B8279" w14:textId="1636A37A" w:rsidR="00E05CEC" w:rsidRPr="00900856" w:rsidRDefault="00E05CEC" w:rsidP="00CC3839">
            <w:pPr>
              <w:snapToGrid w:val="0"/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92325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E4FB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8A5E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05CEC" w:rsidRPr="00AD26F2" w14:paraId="430CF262" w14:textId="04AF43D1" w:rsidTr="00E05CEC">
        <w:trPr>
          <w:trHeight w:val="103"/>
        </w:trPr>
        <w:tc>
          <w:tcPr>
            <w:tcW w:w="18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74FB1" w14:textId="622E725A" w:rsidR="00E05CEC" w:rsidRDefault="00E05CEC" w:rsidP="00DD1702">
            <w:pPr>
              <w:autoSpaceDE w:val="0"/>
              <w:autoSpaceDN w:val="0"/>
              <w:adjustRightInd w:val="0"/>
              <w:spacing w:after="240"/>
              <w:contextualSpacing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RAZEM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3387" w14:textId="77777777" w:rsidR="00E05CEC" w:rsidRPr="00900856" w:rsidRDefault="00E05CEC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0FD9" w14:textId="1B70A344" w:rsidR="00E05CEC" w:rsidRPr="00900856" w:rsidRDefault="00E05CEC" w:rsidP="00CC3839">
            <w:pPr>
              <w:snapToGrid w:val="0"/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A371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F4F3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5236" w14:textId="77777777" w:rsidR="00E05CEC" w:rsidRPr="00AD26F2" w:rsidRDefault="00E05CEC" w:rsidP="00CC3839">
            <w:pPr>
              <w:snapToGrid w:val="0"/>
              <w:spacing w:after="120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B081500" w14:textId="77777777" w:rsidR="008815C6" w:rsidRDefault="008815C6" w:rsidP="00027897">
      <w:pPr>
        <w:pStyle w:val="Tekstpodstawowy"/>
        <w:rPr>
          <w:rFonts w:cs="Arial"/>
          <w:b/>
        </w:rPr>
      </w:pP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lastRenderedPageBreak/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77777777" w:rsidR="00027897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>i terminie wyznaczonym przez Zamawiającego</w:t>
      </w:r>
      <w:r w:rsidR="00454E4A">
        <w:rPr>
          <w:rFonts w:cs="Arial"/>
        </w:rPr>
        <w:t xml:space="preserve"> pod rygorem utraty wadium.</w:t>
      </w:r>
    </w:p>
    <w:p w14:paraId="0D8BCC95" w14:textId="77777777" w:rsidR="00F329AE" w:rsidRPr="00F61B55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46500A7A" w14:textId="16CE02FB" w:rsidR="00F61B55" w:rsidRPr="00F61B55" w:rsidRDefault="00F61B55" w:rsidP="00F61B55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F61B55">
        <w:rPr>
          <w:rFonts w:cs="Arial"/>
        </w:rPr>
        <w:t>Zobowiązuję się do odpowiedzi na korespondencję Zamawiającego we wyznaczonym terminie (nie krótszym niż 3 dni) pod rygorem utraty wadium.</w:t>
      </w:r>
    </w:p>
    <w:p w14:paraId="6E7EB251" w14:textId="2545D67A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2F49356F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35DDBED" w14:textId="77777777" w:rsidR="00330BD5" w:rsidRDefault="00473FD8" w:rsidP="00473FD8">
      <w:pPr>
        <w:pStyle w:val="Tekstpodstawowy"/>
        <w:jc w:val="both"/>
        <w:rPr>
          <w:rFonts w:cs="Arial"/>
        </w:rPr>
      </w:pPr>
      <w:r w:rsidRPr="00473FD8">
        <w:rPr>
          <w:rFonts w:cs="Arial"/>
        </w:rPr>
        <w:t xml:space="preserve">Oświadczam, że na </w:t>
      </w:r>
      <w:r w:rsidR="00330BD5">
        <w:rPr>
          <w:rFonts w:cs="Arial"/>
        </w:rPr>
        <w:t>realizację zamówienia udzielam następującej gwarancji:</w:t>
      </w:r>
    </w:p>
    <w:p w14:paraId="37CF4466" w14:textId="13470CA0" w:rsidR="00330BD5" w:rsidRDefault="00330BD5" w:rsidP="00330BD5">
      <w:pPr>
        <w:autoSpaceDE w:val="0"/>
        <w:autoSpaceDN w:val="0"/>
        <w:adjustRightInd w:val="0"/>
        <w:spacing w:after="120"/>
        <w:jc w:val="both"/>
        <w:rPr>
          <w:rFonts w:cs="Calibri"/>
        </w:rPr>
      </w:pPr>
      <w:r>
        <w:rPr>
          <w:rFonts w:cs="Calibri"/>
        </w:rPr>
        <w:t>Panele fotowoltaiczne ……………. lat/lata;</w:t>
      </w:r>
    </w:p>
    <w:p w14:paraId="7D17F374" w14:textId="118F8853" w:rsidR="00473FD8" w:rsidRPr="00330BD5" w:rsidRDefault="00330BD5" w:rsidP="00330BD5">
      <w:pPr>
        <w:autoSpaceDE w:val="0"/>
        <w:autoSpaceDN w:val="0"/>
        <w:adjustRightInd w:val="0"/>
        <w:spacing w:after="120"/>
        <w:jc w:val="both"/>
        <w:rPr>
          <w:rFonts w:cs="Calibri"/>
        </w:rPr>
      </w:pPr>
      <w:r>
        <w:rPr>
          <w:rFonts w:cs="Calibri"/>
        </w:rPr>
        <w:t>Konstrukcja wsporcza ………….. lat/lata.</w:t>
      </w:r>
    </w:p>
    <w:p w14:paraId="369D99CD" w14:textId="2693BCCA" w:rsidR="00473FD8" w:rsidRPr="00AE49C6" w:rsidRDefault="00154976" w:rsidP="00454E4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AE49C6">
        <w:rPr>
          <w:rFonts w:cs="Arial"/>
          <w:b/>
          <w:bCs/>
          <w:u w:val="single"/>
        </w:rPr>
        <w:t>Uwaga! Okres obowiązywania gwarancji należy podać w pełnych latach!</w:t>
      </w:r>
    </w:p>
    <w:p w14:paraId="216C5793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EED76" w14:textId="77777777" w:rsidR="000E7A11" w:rsidRDefault="000E7A11" w:rsidP="00AA0350">
      <w:r>
        <w:separator/>
      </w:r>
    </w:p>
  </w:endnote>
  <w:endnote w:type="continuationSeparator" w:id="0">
    <w:p w14:paraId="4915505E" w14:textId="77777777" w:rsidR="000E7A11" w:rsidRDefault="000E7A1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0766C" w14:textId="77777777" w:rsidR="00891055" w:rsidRDefault="008910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08A" w14:textId="6998FE5C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81C84" w14:textId="77777777" w:rsidR="00891055" w:rsidRDefault="00891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50F66" w14:textId="77777777" w:rsidR="000E7A11" w:rsidRDefault="000E7A11" w:rsidP="00AA0350">
      <w:r>
        <w:separator/>
      </w:r>
    </w:p>
  </w:footnote>
  <w:footnote w:type="continuationSeparator" w:id="0">
    <w:p w14:paraId="71455A9F" w14:textId="77777777" w:rsidR="000E7A11" w:rsidRDefault="000E7A1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3FE48" w14:textId="77777777" w:rsidR="00891055" w:rsidRDefault="008910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C828" w14:textId="77777777" w:rsidR="00891055" w:rsidRDefault="00891055" w:rsidP="008910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57A2C2" wp14:editId="4A0BF2F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FBD200" w14:textId="1B5A92C1" w:rsidR="00AA0350" w:rsidRPr="00891055" w:rsidRDefault="00AA0350" w:rsidP="008910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7979" w14:textId="77777777" w:rsidR="00891055" w:rsidRDefault="008910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3"/>
  </w:num>
  <w:num w:numId="7" w16cid:durableId="906569957">
    <w:abstractNumId w:val="11"/>
  </w:num>
  <w:num w:numId="8" w16cid:durableId="859440079">
    <w:abstractNumId w:val="32"/>
  </w:num>
  <w:num w:numId="9" w16cid:durableId="1791513934">
    <w:abstractNumId w:val="16"/>
  </w:num>
  <w:num w:numId="10" w16cid:durableId="1788739990">
    <w:abstractNumId w:val="33"/>
  </w:num>
  <w:num w:numId="11" w16cid:durableId="219245775">
    <w:abstractNumId w:val="29"/>
  </w:num>
  <w:num w:numId="12" w16cid:durableId="1593859996">
    <w:abstractNumId w:val="19"/>
  </w:num>
  <w:num w:numId="13" w16cid:durableId="1441875619">
    <w:abstractNumId w:val="7"/>
  </w:num>
  <w:num w:numId="14" w16cid:durableId="1422947809">
    <w:abstractNumId w:val="13"/>
  </w:num>
  <w:num w:numId="15" w16cid:durableId="604652713">
    <w:abstractNumId w:val="25"/>
  </w:num>
  <w:num w:numId="16" w16cid:durableId="1193808511">
    <w:abstractNumId w:val="14"/>
  </w:num>
  <w:num w:numId="17" w16cid:durableId="429005281">
    <w:abstractNumId w:val="22"/>
  </w:num>
  <w:num w:numId="18" w16cid:durableId="577862714">
    <w:abstractNumId w:val="20"/>
  </w:num>
  <w:num w:numId="19" w16cid:durableId="37316365">
    <w:abstractNumId w:val="26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4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0"/>
  </w:num>
  <w:num w:numId="26" w16cid:durableId="1504052016">
    <w:abstractNumId w:val="15"/>
  </w:num>
  <w:num w:numId="27" w16cid:durableId="1784618058">
    <w:abstractNumId w:val="27"/>
  </w:num>
  <w:num w:numId="28" w16cid:durableId="916986734">
    <w:abstractNumId w:val="31"/>
  </w:num>
  <w:num w:numId="29" w16cid:durableId="1695810968">
    <w:abstractNumId w:val="21"/>
  </w:num>
  <w:num w:numId="30" w16cid:durableId="286620540">
    <w:abstractNumId w:val="12"/>
  </w:num>
  <w:num w:numId="31" w16cid:durableId="1405177092">
    <w:abstractNumId w:val="17"/>
  </w:num>
  <w:num w:numId="32" w16cid:durableId="1751582816">
    <w:abstractNumId w:val="18"/>
  </w:num>
  <w:num w:numId="33" w16cid:durableId="1162115212">
    <w:abstractNumId w:val="28"/>
  </w:num>
  <w:num w:numId="34" w16cid:durableId="406071353">
    <w:abstractNumId w:val="8"/>
  </w:num>
  <w:num w:numId="35" w16cid:durableId="69639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75F5"/>
    <w:rsid w:val="00027897"/>
    <w:rsid w:val="00040235"/>
    <w:rsid w:val="000566DC"/>
    <w:rsid w:val="0005744D"/>
    <w:rsid w:val="000670A4"/>
    <w:rsid w:val="00075984"/>
    <w:rsid w:val="000C53E2"/>
    <w:rsid w:val="000D2772"/>
    <w:rsid w:val="000D396D"/>
    <w:rsid w:val="000D787C"/>
    <w:rsid w:val="000E64B4"/>
    <w:rsid w:val="000E7A11"/>
    <w:rsid w:val="000F79AF"/>
    <w:rsid w:val="000F7C89"/>
    <w:rsid w:val="000F7F0B"/>
    <w:rsid w:val="00113129"/>
    <w:rsid w:val="0014061C"/>
    <w:rsid w:val="0014137B"/>
    <w:rsid w:val="00154976"/>
    <w:rsid w:val="00170A60"/>
    <w:rsid w:val="00185FCB"/>
    <w:rsid w:val="0019517E"/>
    <w:rsid w:val="001C1E14"/>
    <w:rsid w:val="001D6799"/>
    <w:rsid w:val="001E22AE"/>
    <w:rsid w:val="001F03CC"/>
    <w:rsid w:val="00201D29"/>
    <w:rsid w:val="0021058B"/>
    <w:rsid w:val="00211947"/>
    <w:rsid w:val="00213F62"/>
    <w:rsid w:val="002305B2"/>
    <w:rsid w:val="0023502D"/>
    <w:rsid w:val="00236380"/>
    <w:rsid w:val="00244178"/>
    <w:rsid w:val="00244C09"/>
    <w:rsid w:val="002542DF"/>
    <w:rsid w:val="00265CF2"/>
    <w:rsid w:val="002725C0"/>
    <w:rsid w:val="0029692D"/>
    <w:rsid w:val="002B06B9"/>
    <w:rsid w:val="002B2953"/>
    <w:rsid w:val="002B5722"/>
    <w:rsid w:val="002D7ECC"/>
    <w:rsid w:val="002E36F7"/>
    <w:rsid w:val="00316255"/>
    <w:rsid w:val="003215FD"/>
    <w:rsid w:val="00324999"/>
    <w:rsid w:val="003257C8"/>
    <w:rsid w:val="00326EC5"/>
    <w:rsid w:val="003301C8"/>
    <w:rsid w:val="00330A64"/>
    <w:rsid w:val="00330BD5"/>
    <w:rsid w:val="00342CA6"/>
    <w:rsid w:val="00375CFB"/>
    <w:rsid w:val="00382C81"/>
    <w:rsid w:val="00383877"/>
    <w:rsid w:val="0039000F"/>
    <w:rsid w:val="003A02EA"/>
    <w:rsid w:val="003A0ED2"/>
    <w:rsid w:val="003C6AD4"/>
    <w:rsid w:val="003E642D"/>
    <w:rsid w:val="003F60BE"/>
    <w:rsid w:val="004014AB"/>
    <w:rsid w:val="00404D55"/>
    <w:rsid w:val="00406EFA"/>
    <w:rsid w:val="004171BF"/>
    <w:rsid w:val="00432EF0"/>
    <w:rsid w:val="00433106"/>
    <w:rsid w:val="00454E4A"/>
    <w:rsid w:val="004625FF"/>
    <w:rsid w:val="00473FD8"/>
    <w:rsid w:val="00483D7E"/>
    <w:rsid w:val="0049764C"/>
    <w:rsid w:val="004A4820"/>
    <w:rsid w:val="004B414A"/>
    <w:rsid w:val="004C76D5"/>
    <w:rsid w:val="004D37BA"/>
    <w:rsid w:val="004F0C21"/>
    <w:rsid w:val="00500DFA"/>
    <w:rsid w:val="00530152"/>
    <w:rsid w:val="00556E24"/>
    <w:rsid w:val="00557A2F"/>
    <w:rsid w:val="00557DEF"/>
    <w:rsid w:val="00563187"/>
    <w:rsid w:val="00571E6F"/>
    <w:rsid w:val="005727A9"/>
    <w:rsid w:val="00594EC4"/>
    <w:rsid w:val="00595BDC"/>
    <w:rsid w:val="00597BB6"/>
    <w:rsid w:val="005A1268"/>
    <w:rsid w:val="005A6BB8"/>
    <w:rsid w:val="005C2555"/>
    <w:rsid w:val="005D038D"/>
    <w:rsid w:val="005D36FB"/>
    <w:rsid w:val="005E1DEE"/>
    <w:rsid w:val="005F3763"/>
    <w:rsid w:val="00611C94"/>
    <w:rsid w:val="00616BDE"/>
    <w:rsid w:val="00620D94"/>
    <w:rsid w:val="00623094"/>
    <w:rsid w:val="0063143B"/>
    <w:rsid w:val="00634F26"/>
    <w:rsid w:val="006350D5"/>
    <w:rsid w:val="00660649"/>
    <w:rsid w:val="00661136"/>
    <w:rsid w:val="00671FF3"/>
    <w:rsid w:val="00687A68"/>
    <w:rsid w:val="006B082D"/>
    <w:rsid w:val="006B19D4"/>
    <w:rsid w:val="006B42A7"/>
    <w:rsid w:val="006C15DE"/>
    <w:rsid w:val="006C4E16"/>
    <w:rsid w:val="006C6362"/>
    <w:rsid w:val="006D344D"/>
    <w:rsid w:val="006D6E8F"/>
    <w:rsid w:val="00706B7E"/>
    <w:rsid w:val="00706E90"/>
    <w:rsid w:val="00716D8A"/>
    <w:rsid w:val="0072250C"/>
    <w:rsid w:val="00723E35"/>
    <w:rsid w:val="00727C0A"/>
    <w:rsid w:val="00727D60"/>
    <w:rsid w:val="00730660"/>
    <w:rsid w:val="00735154"/>
    <w:rsid w:val="00735363"/>
    <w:rsid w:val="00746018"/>
    <w:rsid w:val="00751B3E"/>
    <w:rsid w:val="007532BB"/>
    <w:rsid w:val="00765F38"/>
    <w:rsid w:val="00767458"/>
    <w:rsid w:val="00767D34"/>
    <w:rsid w:val="007757D4"/>
    <w:rsid w:val="00781116"/>
    <w:rsid w:val="00784E9A"/>
    <w:rsid w:val="007978BF"/>
    <w:rsid w:val="007A26EB"/>
    <w:rsid w:val="007B159C"/>
    <w:rsid w:val="007B3486"/>
    <w:rsid w:val="007C0B19"/>
    <w:rsid w:val="007E2D6A"/>
    <w:rsid w:val="007E47A6"/>
    <w:rsid w:val="0080546E"/>
    <w:rsid w:val="00810D14"/>
    <w:rsid w:val="008167F6"/>
    <w:rsid w:val="00832CB6"/>
    <w:rsid w:val="00840FFC"/>
    <w:rsid w:val="00877F99"/>
    <w:rsid w:val="008815C6"/>
    <w:rsid w:val="00883069"/>
    <w:rsid w:val="00885F99"/>
    <w:rsid w:val="00886AAD"/>
    <w:rsid w:val="00891055"/>
    <w:rsid w:val="00895349"/>
    <w:rsid w:val="008C2FD5"/>
    <w:rsid w:val="008C3521"/>
    <w:rsid w:val="008D6372"/>
    <w:rsid w:val="009000B7"/>
    <w:rsid w:val="0090112C"/>
    <w:rsid w:val="00911134"/>
    <w:rsid w:val="00914630"/>
    <w:rsid w:val="009233A2"/>
    <w:rsid w:val="00936FA3"/>
    <w:rsid w:val="00956ED8"/>
    <w:rsid w:val="00960AF2"/>
    <w:rsid w:val="00964298"/>
    <w:rsid w:val="009838D5"/>
    <w:rsid w:val="009A0157"/>
    <w:rsid w:val="009D0B2C"/>
    <w:rsid w:val="009D5F8E"/>
    <w:rsid w:val="009D6F08"/>
    <w:rsid w:val="009D7CCD"/>
    <w:rsid w:val="009F2A03"/>
    <w:rsid w:val="009F3846"/>
    <w:rsid w:val="00A05368"/>
    <w:rsid w:val="00A12FF4"/>
    <w:rsid w:val="00A16F3C"/>
    <w:rsid w:val="00A2043C"/>
    <w:rsid w:val="00A5707F"/>
    <w:rsid w:val="00A65CFB"/>
    <w:rsid w:val="00A928AE"/>
    <w:rsid w:val="00AA0350"/>
    <w:rsid w:val="00AA0590"/>
    <w:rsid w:val="00AA512A"/>
    <w:rsid w:val="00AB1B53"/>
    <w:rsid w:val="00AE49C6"/>
    <w:rsid w:val="00AF2BAC"/>
    <w:rsid w:val="00B01D4D"/>
    <w:rsid w:val="00B15CA2"/>
    <w:rsid w:val="00B276AB"/>
    <w:rsid w:val="00B32E89"/>
    <w:rsid w:val="00B35A00"/>
    <w:rsid w:val="00B478C3"/>
    <w:rsid w:val="00B55F87"/>
    <w:rsid w:val="00B56D36"/>
    <w:rsid w:val="00B57627"/>
    <w:rsid w:val="00B73D5B"/>
    <w:rsid w:val="00B83168"/>
    <w:rsid w:val="00B91E3E"/>
    <w:rsid w:val="00BA667B"/>
    <w:rsid w:val="00BB10D8"/>
    <w:rsid w:val="00BB1B93"/>
    <w:rsid w:val="00BB20D1"/>
    <w:rsid w:val="00BB59DC"/>
    <w:rsid w:val="00BD6939"/>
    <w:rsid w:val="00C004E8"/>
    <w:rsid w:val="00C016A7"/>
    <w:rsid w:val="00C01917"/>
    <w:rsid w:val="00C03568"/>
    <w:rsid w:val="00C03A42"/>
    <w:rsid w:val="00C107E5"/>
    <w:rsid w:val="00C11EDF"/>
    <w:rsid w:val="00C12F3C"/>
    <w:rsid w:val="00C263B4"/>
    <w:rsid w:val="00C445C5"/>
    <w:rsid w:val="00C52457"/>
    <w:rsid w:val="00C546AC"/>
    <w:rsid w:val="00C602CC"/>
    <w:rsid w:val="00C728AD"/>
    <w:rsid w:val="00C92CD4"/>
    <w:rsid w:val="00CB2A5F"/>
    <w:rsid w:val="00CC3717"/>
    <w:rsid w:val="00CC3839"/>
    <w:rsid w:val="00CE0658"/>
    <w:rsid w:val="00D000EB"/>
    <w:rsid w:val="00D3274B"/>
    <w:rsid w:val="00D371F6"/>
    <w:rsid w:val="00D52C14"/>
    <w:rsid w:val="00D5355E"/>
    <w:rsid w:val="00D54FCF"/>
    <w:rsid w:val="00D8734F"/>
    <w:rsid w:val="00D91717"/>
    <w:rsid w:val="00D95BDB"/>
    <w:rsid w:val="00DB3401"/>
    <w:rsid w:val="00DB7B1E"/>
    <w:rsid w:val="00DC6FDF"/>
    <w:rsid w:val="00DD1702"/>
    <w:rsid w:val="00DD3EA7"/>
    <w:rsid w:val="00E007C0"/>
    <w:rsid w:val="00E05B71"/>
    <w:rsid w:val="00E05CEC"/>
    <w:rsid w:val="00E31AFD"/>
    <w:rsid w:val="00E4145A"/>
    <w:rsid w:val="00E42A1D"/>
    <w:rsid w:val="00E51AEA"/>
    <w:rsid w:val="00E6551E"/>
    <w:rsid w:val="00E67D45"/>
    <w:rsid w:val="00E74308"/>
    <w:rsid w:val="00E7475E"/>
    <w:rsid w:val="00EA1092"/>
    <w:rsid w:val="00EA74D9"/>
    <w:rsid w:val="00EC28D4"/>
    <w:rsid w:val="00EC7EFC"/>
    <w:rsid w:val="00EE24EE"/>
    <w:rsid w:val="00EE4E5D"/>
    <w:rsid w:val="00EE55C8"/>
    <w:rsid w:val="00EF4D9C"/>
    <w:rsid w:val="00F0483D"/>
    <w:rsid w:val="00F07AA9"/>
    <w:rsid w:val="00F329AE"/>
    <w:rsid w:val="00F3545D"/>
    <w:rsid w:val="00F44E3A"/>
    <w:rsid w:val="00F61B55"/>
    <w:rsid w:val="00F62BF0"/>
    <w:rsid w:val="00F6452B"/>
    <w:rsid w:val="00F65BEC"/>
    <w:rsid w:val="00F70D39"/>
    <w:rsid w:val="00FA5AB0"/>
    <w:rsid w:val="00FB63D9"/>
    <w:rsid w:val="00FC36C8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275</Words>
  <Characters>1759</Characters>
  <Application>Microsoft Office Word</Application>
  <DocSecurity>0</DocSecurity>
  <Lines>35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109</cp:revision>
  <dcterms:created xsi:type="dcterms:W3CDTF">2019-04-09T12:48:00Z</dcterms:created>
  <dcterms:modified xsi:type="dcterms:W3CDTF">2026-01-29T16:55:00Z</dcterms:modified>
</cp:coreProperties>
</file>